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A09" w:rsidRPr="00427736" w:rsidRDefault="00563A09" w:rsidP="00C06713">
      <w:pPr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27736">
        <w:rPr>
          <w:rFonts w:ascii="Times New Roman" w:hAnsi="Times New Roman"/>
          <w:b/>
          <w:color w:val="000000"/>
          <w:sz w:val="24"/>
          <w:szCs w:val="24"/>
        </w:rPr>
        <w:t xml:space="preserve">Аннотация к рабочей программе </w:t>
      </w:r>
      <w:r w:rsidR="008A558F">
        <w:rPr>
          <w:rFonts w:ascii="Times New Roman" w:hAnsi="Times New Roman"/>
          <w:b/>
          <w:color w:val="000000"/>
          <w:sz w:val="24"/>
          <w:szCs w:val="24"/>
        </w:rPr>
        <w:t>по платному курсу «Логика»</w:t>
      </w:r>
      <w:r w:rsidR="00D6751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3735E1">
        <w:rPr>
          <w:rFonts w:ascii="Times New Roman" w:hAnsi="Times New Roman"/>
          <w:b/>
          <w:color w:val="000000"/>
          <w:sz w:val="24"/>
          <w:szCs w:val="24"/>
        </w:rPr>
        <w:t>2</w:t>
      </w:r>
      <w:r w:rsidR="00D6751F">
        <w:rPr>
          <w:rFonts w:ascii="Times New Roman" w:hAnsi="Times New Roman"/>
          <w:b/>
          <w:color w:val="000000"/>
          <w:sz w:val="24"/>
          <w:szCs w:val="24"/>
        </w:rPr>
        <w:t xml:space="preserve"> класс</w:t>
      </w:r>
    </w:p>
    <w:p w:rsidR="00C22457" w:rsidRDefault="00563A09" w:rsidP="00C22457">
      <w:pPr>
        <w:shd w:val="clear" w:color="auto" w:fill="FFFFFF"/>
        <w:spacing w:after="0" w:line="360" w:lineRule="auto"/>
        <w:ind w:firstLine="360"/>
        <w:jc w:val="both"/>
      </w:pPr>
      <w:r w:rsidRPr="00427736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Рабочая программа к курсу «</w:t>
      </w:r>
      <w:r w:rsidR="008A558F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Логика</w:t>
      </w:r>
      <w:r w:rsidRPr="00427736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» составлена</w:t>
      </w:r>
      <w:r w:rsidRPr="0042773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427736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>в соответствии с требованиями Федерального государственного образовательного стандарта начального общего образования.</w:t>
      </w:r>
      <w:r w:rsidR="00C22457" w:rsidRPr="00C22457">
        <w:t xml:space="preserve"> </w:t>
      </w:r>
    </w:p>
    <w:p w:rsidR="00C22457" w:rsidRPr="00C22457" w:rsidRDefault="00C22457" w:rsidP="00C22457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SchoolBookC" w:hAnsi="Times New Roman"/>
          <w:color w:val="000000"/>
          <w:sz w:val="24"/>
          <w:szCs w:val="24"/>
          <w:lang w:eastAsia="en-US"/>
        </w:rPr>
      </w:pPr>
      <w:bookmarkStart w:id="0" w:name="_GoBack"/>
      <w:r w:rsidRPr="00C22457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 xml:space="preserve">Программа разработана на основе </w:t>
      </w:r>
      <w:proofErr w:type="gramStart"/>
      <w:r w:rsidRPr="00C22457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>ФЗ  №</w:t>
      </w:r>
      <w:proofErr w:type="gramEnd"/>
      <w:r w:rsidRPr="00C22457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>273  от 29 декабря 2012 года «Об образовании в РФ» с изменениями и дополнениями,  федеральным государственным образовательным стандартом на</w:t>
      </w:r>
      <w:r w:rsidR="002628ED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>ч</w:t>
      </w:r>
      <w:r w:rsidRPr="00C22457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 xml:space="preserve">ального общего образования (далее – ФГОС НОО) и ФОП НОО, утверждена Приказом № 371 </w:t>
      </w:r>
      <w:proofErr w:type="spellStart"/>
      <w:r w:rsidRPr="00C22457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>Минпросвещения</w:t>
      </w:r>
      <w:proofErr w:type="spellEnd"/>
      <w:r w:rsidRPr="00C22457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 xml:space="preserve"> РФ от 18 мая 2023 года. </w:t>
      </w:r>
    </w:p>
    <w:p w:rsidR="00C22457" w:rsidRPr="00C22457" w:rsidRDefault="00C22457" w:rsidP="00C22457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SchoolBookC" w:hAnsi="Times New Roman"/>
          <w:color w:val="000000"/>
          <w:sz w:val="24"/>
          <w:szCs w:val="24"/>
          <w:lang w:eastAsia="en-US"/>
        </w:rPr>
      </w:pPr>
      <w:r w:rsidRPr="00C22457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>Также при реализации учтены требования:</w:t>
      </w:r>
    </w:p>
    <w:p w:rsidR="00C22457" w:rsidRPr="00C22457" w:rsidRDefault="00C22457" w:rsidP="00C22457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SchoolBookC" w:hAnsi="Times New Roman"/>
          <w:color w:val="000000"/>
          <w:sz w:val="24"/>
          <w:szCs w:val="24"/>
          <w:lang w:eastAsia="en-US"/>
        </w:rPr>
      </w:pPr>
      <w:r w:rsidRPr="00C22457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 xml:space="preserve"> Постановления Главного государственного санитарного врача РФ от 28 сентября 2020 г. N 28 "Об утверждении санитарных правил СП 2.4.3648-20 "Санитарно-эпидемиологические требования к организациям воспитания и обучения, отдыха и </w:t>
      </w:r>
      <w:r w:rsidR="00033693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>оздоровления детей и молодежи"</w:t>
      </w:r>
    </w:p>
    <w:p w:rsidR="00563A09" w:rsidRDefault="00C22457" w:rsidP="00C22457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SchoolBookC" w:hAnsi="Times New Roman"/>
          <w:color w:val="000000"/>
          <w:sz w:val="24"/>
          <w:szCs w:val="24"/>
          <w:lang w:eastAsia="en-US"/>
        </w:rPr>
      </w:pPr>
      <w:r w:rsidRPr="00C22457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 xml:space="preserve"> Постановления Главного государственного санитарного врача РФ от 28 января 2021 г. N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обитания".</w:t>
      </w:r>
    </w:p>
    <w:bookmarkEnd w:id="0"/>
    <w:p w:rsidR="00C22457" w:rsidRPr="00C06713" w:rsidRDefault="00C22457" w:rsidP="00C06713">
      <w:pPr>
        <w:shd w:val="clear" w:color="auto" w:fill="FFFFFF"/>
        <w:spacing w:after="0" w:line="360" w:lineRule="auto"/>
        <w:ind w:firstLine="360"/>
        <w:jc w:val="both"/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</w:pPr>
    </w:p>
    <w:p w:rsidR="00563A09" w:rsidRPr="00427736" w:rsidRDefault="00563A09" w:rsidP="00C0671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27736">
        <w:rPr>
          <w:rFonts w:ascii="Times New Roman" w:hAnsi="Times New Roman"/>
          <w:b/>
          <w:sz w:val="24"/>
          <w:szCs w:val="24"/>
        </w:rPr>
        <w:t>Учебно-методическая литература для учителя</w:t>
      </w:r>
    </w:p>
    <w:p w:rsidR="00495E11" w:rsidRPr="00495E11" w:rsidRDefault="00495E11" w:rsidP="00C06713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>О.</w:t>
      </w:r>
      <w:r w:rsidR="00C06713">
        <w:rPr>
          <w:rFonts w:ascii="Times New Roman" w:hAnsi="Times New Roman"/>
          <w:sz w:val="24"/>
          <w:szCs w:val="24"/>
        </w:rPr>
        <w:t xml:space="preserve"> </w:t>
      </w:r>
      <w:r w:rsidRPr="00495E11">
        <w:rPr>
          <w:rFonts w:ascii="Times New Roman" w:hAnsi="Times New Roman"/>
          <w:sz w:val="24"/>
          <w:szCs w:val="24"/>
        </w:rPr>
        <w:t>Холодова «Юным умникам и умницам. И</w:t>
      </w:r>
      <w:r w:rsidR="009B2E90">
        <w:rPr>
          <w:rFonts w:ascii="Times New Roman" w:hAnsi="Times New Roman"/>
          <w:sz w:val="24"/>
          <w:szCs w:val="24"/>
        </w:rPr>
        <w:t>нформатика, логика, математика»,2025</w:t>
      </w:r>
    </w:p>
    <w:p w:rsidR="00495E11" w:rsidRPr="00495E11" w:rsidRDefault="00495E11" w:rsidP="00C06713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495E11">
        <w:rPr>
          <w:rFonts w:ascii="Times New Roman" w:hAnsi="Times New Roman"/>
          <w:sz w:val="24"/>
          <w:szCs w:val="24"/>
        </w:rPr>
        <w:t>Айзенк</w:t>
      </w:r>
      <w:proofErr w:type="spellEnd"/>
      <w:r w:rsidRPr="00495E11">
        <w:rPr>
          <w:rFonts w:ascii="Times New Roman" w:hAnsi="Times New Roman"/>
          <w:sz w:val="24"/>
          <w:szCs w:val="24"/>
        </w:rPr>
        <w:t xml:space="preserve"> Г. Проверьте свои способности. - СПб.: 1996.</w:t>
      </w:r>
    </w:p>
    <w:p w:rsidR="00495E11" w:rsidRPr="00C22457" w:rsidRDefault="00495E11" w:rsidP="00C22457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5E11">
        <w:rPr>
          <w:rFonts w:ascii="Times New Roman" w:hAnsi="Times New Roman"/>
          <w:sz w:val="24"/>
          <w:szCs w:val="24"/>
        </w:rPr>
        <w:t>Винокурова</w:t>
      </w:r>
      <w:proofErr w:type="spellEnd"/>
      <w:r w:rsidRPr="00495E11">
        <w:rPr>
          <w:rFonts w:ascii="Times New Roman" w:hAnsi="Times New Roman"/>
          <w:sz w:val="24"/>
          <w:szCs w:val="24"/>
        </w:rPr>
        <w:t xml:space="preserve"> Н. К. Подумаем вместе. Развивающие задачи, упражнения, задания. </w:t>
      </w:r>
      <w:proofErr w:type="spellStart"/>
      <w:r w:rsidRPr="00495E11">
        <w:rPr>
          <w:rFonts w:ascii="Times New Roman" w:hAnsi="Times New Roman"/>
          <w:sz w:val="24"/>
          <w:szCs w:val="24"/>
        </w:rPr>
        <w:t>Чч</w:t>
      </w:r>
      <w:proofErr w:type="spellEnd"/>
      <w:r w:rsidRPr="00495E11">
        <w:rPr>
          <w:rFonts w:ascii="Times New Roman" w:hAnsi="Times New Roman"/>
          <w:sz w:val="24"/>
          <w:szCs w:val="24"/>
        </w:rPr>
        <w:t>. 1-У. -</w:t>
      </w:r>
      <w:r w:rsidRPr="00C22457">
        <w:rPr>
          <w:rFonts w:ascii="Times New Roman" w:hAnsi="Times New Roman"/>
          <w:sz w:val="24"/>
          <w:szCs w:val="24"/>
        </w:rPr>
        <w:t>М.: РОСТ, 1997-1999.</w:t>
      </w:r>
    </w:p>
    <w:p w:rsidR="00495E11" w:rsidRPr="00C22457" w:rsidRDefault="00495E11" w:rsidP="00C22457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5E11">
        <w:rPr>
          <w:rFonts w:ascii="Times New Roman" w:hAnsi="Times New Roman"/>
          <w:sz w:val="24"/>
          <w:szCs w:val="24"/>
        </w:rPr>
        <w:t>Гаврина</w:t>
      </w:r>
      <w:proofErr w:type="spellEnd"/>
      <w:r w:rsidRPr="00495E11">
        <w:rPr>
          <w:rFonts w:ascii="Times New Roman" w:hAnsi="Times New Roman"/>
          <w:sz w:val="24"/>
          <w:szCs w:val="24"/>
        </w:rPr>
        <w:t xml:space="preserve"> С. Е., </w:t>
      </w:r>
      <w:proofErr w:type="spellStart"/>
      <w:r w:rsidRPr="00495E11">
        <w:rPr>
          <w:rFonts w:ascii="Times New Roman" w:hAnsi="Times New Roman"/>
          <w:sz w:val="24"/>
          <w:szCs w:val="24"/>
        </w:rPr>
        <w:t>Кутявина</w:t>
      </w:r>
      <w:proofErr w:type="spellEnd"/>
      <w:r w:rsidRPr="00495E11">
        <w:rPr>
          <w:rFonts w:ascii="Times New Roman" w:hAnsi="Times New Roman"/>
          <w:sz w:val="24"/>
          <w:szCs w:val="24"/>
        </w:rPr>
        <w:t xml:space="preserve"> Н. Л., Топоркова И. Г., Щербинина С. В. Развитие творческих</w:t>
      </w:r>
      <w:r w:rsidR="00C22457">
        <w:rPr>
          <w:rFonts w:ascii="Times New Roman" w:hAnsi="Times New Roman"/>
          <w:sz w:val="24"/>
          <w:szCs w:val="24"/>
        </w:rPr>
        <w:t xml:space="preserve"> </w:t>
      </w:r>
      <w:r w:rsidRPr="00C22457">
        <w:rPr>
          <w:rFonts w:ascii="Times New Roman" w:hAnsi="Times New Roman"/>
          <w:sz w:val="24"/>
          <w:szCs w:val="24"/>
        </w:rPr>
        <w:t>способностей. - Киров, 2004.</w:t>
      </w:r>
    </w:p>
    <w:p w:rsidR="00495E11" w:rsidRPr="00495E11" w:rsidRDefault="00495E11" w:rsidP="00C06713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 xml:space="preserve"> Голубь В. Т. Графические диктанты. - М.: </w:t>
      </w:r>
      <w:proofErr w:type="spellStart"/>
      <w:r w:rsidRPr="00495E11">
        <w:rPr>
          <w:rFonts w:ascii="Times New Roman" w:hAnsi="Times New Roman"/>
          <w:sz w:val="24"/>
          <w:szCs w:val="24"/>
        </w:rPr>
        <w:t>Вако</w:t>
      </w:r>
      <w:proofErr w:type="spellEnd"/>
      <w:r w:rsidRPr="00495E11">
        <w:rPr>
          <w:rFonts w:ascii="Times New Roman" w:hAnsi="Times New Roman"/>
          <w:sz w:val="24"/>
          <w:szCs w:val="24"/>
        </w:rPr>
        <w:t>, 2004.</w:t>
      </w:r>
    </w:p>
    <w:p w:rsidR="00C06713" w:rsidRPr="007D25CB" w:rsidRDefault="00C06713" w:rsidP="00C06713">
      <w:pPr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</w:p>
    <w:p w:rsidR="00563A09" w:rsidRPr="007D25CB" w:rsidRDefault="007D25CB" w:rsidP="00C06713">
      <w:pPr>
        <w:shd w:val="clear" w:color="auto" w:fill="FFFFFF"/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  <w:r w:rsidR="00563A09" w:rsidRPr="007D25CB">
        <w:rPr>
          <w:rFonts w:ascii="Times New Roman" w:hAnsi="Times New Roman"/>
          <w:b/>
          <w:color w:val="000000"/>
          <w:sz w:val="24"/>
          <w:szCs w:val="24"/>
        </w:rPr>
        <w:t xml:space="preserve">    2.    Цели и задачи курса.</w:t>
      </w:r>
    </w:p>
    <w:p w:rsidR="00563A09" w:rsidRPr="007D25CB" w:rsidRDefault="00563A09" w:rsidP="00C06713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563A09" w:rsidRPr="00A113EB" w:rsidRDefault="00A113EB" w:rsidP="00C06713">
      <w:pPr>
        <w:spacing w:after="0" w:line="360" w:lineRule="auto"/>
        <w:ind w:firstLine="708"/>
        <w:rPr>
          <w:rFonts w:ascii="Times New Roman" w:eastAsia="Arial" w:hAnsi="Times New Roman"/>
          <w:b/>
          <w:color w:val="000000"/>
          <w:sz w:val="24"/>
          <w:szCs w:val="24"/>
        </w:rPr>
      </w:pPr>
      <w:r w:rsidRPr="00A113EB">
        <w:rPr>
          <w:rFonts w:ascii="Times New Roman" w:eastAsia="Arial" w:hAnsi="Times New Roman"/>
          <w:b/>
          <w:color w:val="000000"/>
          <w:sz w:val="24"/>
          <w:szCs w:val="24"/>
        </w:rPr>
        <w:t>Цели:</w:t>
      </w:r>
    </w:p>
    <w:p w:rsidR="00A113EB" w:rsidRPr="00A113EB" w:rsidRDefault="00A113EB" w:rsidP="00C06713">
      <w:pPr>
        <w:pStyle w:val="a3"/>
        <w:numPr>
          <w:ilvl w:val="0"/>
          <w:numId w:val="16"/>
        </w:numPr>
        <w:spacing w:line="360" w:lineRule="auto"/>
        <w:ind w:right="386"/>
        <w:rPr>
          <w:szCs w:val="24"/>
        </w:rPr>
      </w:pPr>
      <w:r w:rsidRPr="00A113EB">
        <w:rPr>
          <w:szCs w:val="24"/>
        </w:rPr>
        <w:t>формирование приемов и умственных действий (сравнение, обобщение, анализ).</w:t>
      </w:r>
    </w:p>
    <w:p w:rsidR="00A113EB" w:rsidRPr="00A113EB" w:rsidRDefault="00A113EB" w:rsidP="00C06713">
      <w:pPr>
        <w:pStyle w:val="a3"/>
        <w:numPr>
          <w:ilvl w:val="0"/>
          <w:numId w:val="16"/>
        </w:numPr>
        <w:spacing w:line="360" w:lineRule="auto"/>
        <w:ind w:right="386"/>
        <w:rPr>
          <w:szCs w:val="24"/>
        </w:rPr>
      </w:pPr>
      <w:r w:rsidRPr="00A113EB">
        <w:rPr>
          <w:szCs w:val="24"/>
        </w:rPr>
        <w:t>развитие психических процессов: память, внимание, мышление, воображение, восприятие.</w:t>
      </w:r>
    </w:p>
    <w:p w:rsidR="00A113EB" w:rsidRPr="00A113EB" w:rsidRDefault="00A113EB" w:rsidP="00C06713">
      <w:pPr>
        <w:pStyle w:val="a3"/>
        <w:numPr>
          <w:ilvl w:val="0"/>
          <w:numId w:val="16"/>
        </w:numPr>
        <w:spacing w:line="360" w:lineRule="auto"/>
        <w:ind w:right="386"/>
        <w:rPr>
          <w:szCs w:val="24"/>
        </w:rPr>
      </w:pPr>
      <w:r w:rsidRPr="00A113EB">
        <w:rPr>
          <w:szCs w:val="24"/>
        </w:rPr>
        <w:lastRenderedPageBreak/>
        <w:t>развитие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</w:r>
    </w:p>
    <w:p w:rsidR="00A113EB" w:rsidRPr="00A113EB" w:rsidRDefault="00A113EB" w:rsidP="00C06713">
      <w:pPr>
        <w:pStyle w:val="a3"/>
        <w:numPr>
          <w:ilvl w:val="0"/>
          <w:numId w:val="16"/>
        </w:numPr>
        <w:spacing w:line="360" w:lineRule="auto"/>
        <w:ind w:right="386"/>
        <w:rPr>
          <w:szCs w:val="24"/>
        </w:rPr>
      </w:pPr>
      <w:proofErr w:type="gramStart"/>
      <w:r w:rsidRPr="00A113EB">
        <w:rPr>
          <w:szCs w:val="24"/>
        </w:rPr>
        <w:t>воспитание</w:t>
      </w:r>
      <w:proofErr w:type="gramEnd"/>
      <w:r w:rsidRPr="00A113EB">
        <w:rPr>
          <w:szCs w:val="24"/>
        </w:rPr>
        <w:t xml:space="preserve"> интереса к предмету, стремления использовать знания в повседневной жизни..</w:t>
      </w:r>
    </w:p>
    <w:p w:rsidR="00A113EB" w:rsidRPr="00A113EB" w:rsidRDefault="00A113EB" w:rsidP="00C06713">
      <w:pPr>
        <w:spacing w:after="0" w:line="360" w:lineRule="auto"/>
        <w:ind w:left="709" w:right="386"/>
        <w:rPr>
          <w:rFonts w:ascii="Times New Roman" w:hAnsi="Times New Roman"/>
          <w:b/>
          <w:sz w:val="24"/>
          <w:szCs w:val="24"/>
        </w:rPr>
      </w:pPr>
    </w:p>
    <w:p w:rsidR="00427736" w:rsidRPr="00427736" w:rsidRDefault="00427736" w:rsidP="00C06713">
      <w:pPr>
        <w:spacing w:after="0" w:line="360" w:lineRule="auto"/>
        <w:ind w:left="-284" w:firstLine="709"/>
        <w:outlineLvl w:val="0"/>
        <w:rPr>
          <w:rFonts w:ascii="Times New Roman" w:hAnsi="Times New Roman"/>
          <w:b/>
          <w:sz w:val="24"/>
          <w:szCs w:val="24"/>
        </w:rPr>
      </w:pPr>
      <w:r w:rsidRPr="00427736">
        <w:rPr>
          <w:rFonts w:ascii="Times New Roman" w:hAnsi="Times New Roman"/>
          <w:b/>
          <w:sz w:val="24"/>
          <w:szCs w:val="24"/>
        </w:rPr>
        <w:t>Задачи:</w:t>
      </w:r>
    </w:p>
    <w:p w:rsidR="00A113EB" w:rsidRPr="00A113EB" w:rsidRDefault="00A113EB" w:rsidP="00C06713">
      <w:pPr>
        <w:spacing w:after="0" w:line="36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A113EB" w:rsidRPr="00A113EB" w:rsidRDefault="00A113EB" w:rsidP="00C06713">
      <w:pPr>
        <w:numPr>
          <w:ilvl w:val="0"/>
          <w:numId w:val="1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113EB">
        <w:rPr>
          <w:rFonts w:ascii="Times New Roman" w:hAnsi="Times New Roman"/>
          <w:sz w:val="24"/>
          <w:szCs w:val="24"/>
        </w:rPr>
        <w:t>научить младших школьников сознательно использовать основные мыслительные операции: сравнивать и находить закономерности, классифицировать, рассуждать и делать выводы.</w:t>
      </w:r>
    </w:p>
    <w:p w:rsidR="00A113EB" w:rsidRPr="00A113EB" w:rsidRDefault="00A113EB" w:rsidP="00C06713">
      <w:pPr>
        <w:numPr>
          <w:ilvl w:val="0"/>
          <w:numId w:val="1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113EB">
        <w:rPr>
          <w:rFonts w:ascii="Times New Roman" w:hAnsi="Times New Roman"/>
          <w:sz w:val="24"/>
          <w:szCs w:val="24"/>
        </w:rPr>
        <w:t xml:space="preserve"> формировать у обучающихся целостное представление о логике в многообразии её </w:t>
      </w:r>
      <w:proofErr w:type="spellStart"/>
      <w:r w:rsidRPr="00A113EB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A113EB">
        <w:rPr>
          <w:rFonts w:ascii="Times New Roman" w:hAnsi="Times New Roman"/>
          <w:sz w:val="24"/>
          <w:szCs w:val="24"/>
        </w:rPr>
        <w:t xml:space="preserve"> связей;</w:t>
      </w:r>
    </w:p>
    <w:p w:rsidR="00A113EB" w:rsidRPr="00A113EB" w:rsidRDefault="00A113EB" w:rsidP="00C06713">
      <w:pPr>
        <w:numPr>
          <w:ilvl w:val="0"/>
          <w:numId w:val="1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113EB">
        <w:rPr>
          <w:rFonts w:ascii="Times New Roman" w:hAnsi="Times New Roman"/>
          <w:sz w:val="24"/>
          <w:szCs w:val="24"/>
        </w:rPr>
        <w:t>развивать умение школьников правильно и быстро совершать стандартные логические операции;</w:t>
      </w:r>
    </w:p>
    <w:p w:rsidR="00A113EB" w:rsidRPr="00A113EB" w:rsidRDefault="00A113EB" w:rsidP="00C06713">
      <w:pPr>
        <w:numPr>
          <w:ilvl w:val="0"/>
          <w:numId w:val="1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113EB">
        <w:rPr>
          <w:rFonts w:ascii="Times New Roman" w:hAnsi="Times New Roman"/>
          <w:sz w:val="24"/>
          <w:szCs w:val="24"/>
        </w:rPr>
        <w:t>углубить, обобщить ранее приобретенные знания по программным предметам;</w:t>
      </w:r>
    </w:p>
    <w:p w:rsidR="00A113EB" w:rsidRPr="00A113EB" w:rsidRDefault="00A113EB" w:rsidP="00C06713">
      <w:pPr>
        <w:pStyle w:val="a3"/>
        <w:numPr>
          <w:ilvl w:val="0"/>
          <w:numId w:val="15"/>
        </w:numPr>
        <w:spacing w:line="360" w:lineRule="auto"/>
        <w:rPr>
          <w:szCs w:val="24"/>
        </w:rPr>
      </w:pPr>
      <w:r w:rsidRPr="00A113EB">
        <w:rPr>
          <w:szCs w:val="24"/>
        </w:rPr>
        <w:t xml:space="preserve"> способствовать реализации интереса ребенка к выбранному предмету; </w:t>
      </w:r>
    </w:p>
    <w:p w:rsidR="00A113EB" w:rsidRPr="00A113EB" w:rsidRDefault="00A113EB" w:rsidP="00C06713">
      <w:pPr>
        <w:pStyle w:val="a3"/>
        <w:numPr>
          <w:ilvl w:val="0"/>
          <w:numId w:val="15"/>
        </w:numPr>
        <w:spacing w:line="360" w:lineRule="auto"/>
        <w:rPr>
          <w:szCs w:val="24"/>
        </w:rPr>
      </w:pPr>
      <w:r w:rsidRPr="00A113EB">
        <w:rPr>
          <w:szCs w:val="24"/>
        </w:rPr>
        <w:t xml:space="preserve"> способствовать формированию информационной культуры, развитию алгоритмического мышления и творческих способностей учащихся;</w:t>
      </w:r>
    </w:p>
    <w:p w:rsidR="00A113EB" w:rsidRPr="00A113EB" w:rsidRDefault="00A113EB" w:rsidP="00C06713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:rsidR="007D25CB" w:rsidRPr="00427736" w:rsidRDefault="00A113EB" w:rsidP="00C06713">
      <w:pPr>
        <w:spacing w:after="0" w:line="360" w:lineRule="auto"/>
        <w:ind w:firstLine="708"/>
        <w:rPr>
          <w:rFonts w:ascii="Times New Roman" w:eastAsia="Arial" w:hAnsi="Times New Roman"/>
          <w:color w:val="000000"/>
          <w:sz w:val="24"/>
          <w:szCs w:val="24"/>
        </w:rPr>
      </w:pPr>
      <w:r w:rsidRPr="00A113EB">
        <w:rPr>
          <w:rFonts w:ascii="Times New Roman" w:hAnsi="Times New Roman"/>
          <w:sz w:val="24"/>
          <w:szCs w:val="24"/>
        </w:rPr>
        <w:t>В результате освоения программы курса у обучающихся формируются общие учебные умения, навыки и способы познавательной деятельности</w:t>
      </w:r>
    </w:p>
    <w:p w:rsidR="00563A09" w:rsidRPr="007D25CB" w:rsidRDefault="00563A09" w:rsidP="00C06713">
      <w:pPr>
        <w:pStyle w:val="NoSpacing1"/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563A09" w:rsidRPr="007D25CB" w:rsidRDefault="007D25CB" w:rsidP="00C06713">
      <w:pPr>
        <w:pStyle w:val="c16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 </w:t>
      </w:r>
      <w:r w:rsidR="00363940">
        <w:rPr>
          <w:b/>
          <w:color w:val="000000"/>
        </w:rPr>
        <w:t>Количество часов: всего – 34</w:t>
      </w:r>
      <w:r w:rsidR="00275F3B">
        <w:rPr>
          <w:b/>
          <w:color w:val="000000"/>
        </w:rPr>
        <w:t xml:space="preserve"> час</w:t>
      </w:r>
      <w:r w:rsidR="00563A09" w:rsidRPr="007D25CB">
        <w:rPr>
          <w:b/>
          <w:color w:val="000000"/>
        </w:rPr>
        <w:t>, в неделю – 1 час.</w:t>
      </w:r>
    </w:p>
    <w:p w:rsidR="00563A09" w:rsidRPr="007D25CB" w:rsidRDefault="00563A09" w:rsidP="00C06713">
      <w:pPr>
        <w:pStyle w:val="c16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Рабочая программа включает следующие компоненты: </w:t>
      </w:r>
    </w:p>
    <w:p w:rsidR="00563A09" w:rsidRPr="00427736" w:rsidRDefault="00563A09" w:rsidP="00C06713">
      <w:pPr>
        <w:pStyle w:val="a3"/>
        <w:spacing w:line="360" w:lineRule="auto"/>
        <w:ind w:left="426" w:firstLine="0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Ти</w:t>
      </w:r>
      <w:r w:rsidRPr="00427736">
        <w:rPr>
          <w:rFonts w:cs="Times New Roman"/>
          <w:szCs w:val="24"/>
        </w:rPr>
        <w:t>тульный лист</w:t>
      </w:r>
    </w:p>
    <w:p w:rsidR="00563A09" w:rsidRPr="00427736" w:rsidRDefault="00563A09" w:rsidP="00C06713">
      <w:pPr>
        <w:pStyle w:val="a3"/>
        <w:numPr>
          <w:ilvl w:val="0"/>
          <w:numId w:val="2"/>
        </w:numPr>
        <w:spacing w:line="360" w:lineRule="auto"/>
        <w:ind w:left="426" w:hanging="426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Пояснительная записка</w:t>
      </w:r>
    </w:p>
    <w:p w:rsidR="00563A09" w:rsidRPr="00427736" w:rsidRDefault="00563A09" w:rsidP="00C06713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 xml:space="preserve">Место учебного предмета в учебном плане </w:t>
      </w:r>
    </w:p>
    <w:p w:rsidR="00563A09" w:rsidRPr="00427736" w:rsidRDefault="001F5442" w:rsidP="00C06713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Используемый </w:t>
      </w:r>
      <w:proofErr w:type="spellStart"/>
      <w:r>
        <w:rPr>
          <w:rFonts w:cs="Times New Roman"/>
          <w:szCs w:val="24"/>
        </w:rPr>
        <w:t>учебно</w:t>
      </w:r>
      <w:proofErr w:type="spellEnd"/>
      <w:r w:rsidR="00563A09" w:rsidRPr="00427736">
        <w:rPr>
          <w:rFonts w:cs="Times New Roman"/>
          <w:szCs w:val="24"/>
        </w:rPr>
        <w:t>–методический комплекс, включая электронные ресурсы</w:t>
      </w:r>
      <w:r w:rsidR="007D25CB" w:rsidRPr="00427736">
        <w:rPr>
          <w:rFonts w:cs="Times New Roman"/>
          <w:szCs w:val="24"/>
        </w:rPr>
        <w:t>.</w:t>
      </w:r>
    </w:p>
    <w:p w:rsidR="00563A09" w:rsidRPr="00427736" w:rsidRDefault="00563A09" w:rsidP="00C06713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Планируемые результаты освоения учебного предмета, курса:</w:t>
      </w:r>
    </w:p>
    <w:p w:rsidR="007D25CB" w:rsidRPr="00427736" w:rsidRDefault="00563A09" w:rsidP="00C06713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Форма и периодичность текущего контроля обучающихся.</w:t>
      </w:r>
    </w:p>
    <w:p w:rsidR="00563A09" w:rsidRPr="00427736" w:rsidRDefault="007D25CB" w:rsidP="00C06713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Кр</w:t>
      </w:r>
      <w:r w:rsidR="00427736" w:rsidRPr="00427736">
        <w:rPr>
          <w:rFonts w:cs="Times New Roman"/>
          <w:szCs w:val="24"/>
        </w:rPr>
        <w:t xml:space="preserve">итерии оценки </w:t>
      </w:r>
      <w:proofErr w:type="gramStart"/>
      <w:r w:rsidR="00427736" w:rsidRPr="00427736">
        <w:rPr>
          <w:rFonts w:cs="Times New Roman"/>
          <w:szCs w:val="24"/>
        </w:rPr>
        <w:t xml:space="preserve">результатов </w:t>
      </w:r>
      <w:r w:rsidRPr="00427736">
        <w:rPr>
          <w:rFonts w:cs="Times New Roman"/>
          <w:szCs w:val="24"/>
        </w:rPr>
        <w:t>.</w:t>
      </w:r>
      <w:proofErr w:type="gramEnd"/>
    </w:p>
    <w:p w:rsidR="00563A09" w:rsidRPr="00427736" w:rsidRDefault="00563A09" w:rsidP="00C06713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Содержание учебного предмета, курса.</w:t>
      </w:r>
    </w:p>
    <w:p w:rsidR="00563A09" w:rsidRPr="00427736" w:rsidRDefault="00563A09" w:rsidP="00C06713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Календарно-тематическое планирование</w:t>
      </w:r>
    </w:p>
    <w:p w:rsidR="00926FBD" w:rsidRPr="007D25CB" w:rsidRDefault="00926FBD" w:rsidP="00C06713">
      <w:pPr>
        <w:spacing w:after="0" w:line="360" w:lineRule="auto"/>
        <w:rPr>
          <w:sz w:val="24"/>
          <w:szCs w:val="24"/>
        </w:rPr>
      </w:pPr>
    </w:p>
    <w:sectPr w:rsidR="00926FBD" w:rsidRPr="007D25CB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7"/>
    <w:multiLevelType w:val="singleLevel"/>
    <w:tmpl w:val="00000007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2">
    <w:nsid w:val="00000008"/>
    <w:multiLevelType w:val="single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</w:abstractNum>
  <w:abstractNum w:abstractNumId="3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DF644BD"/>
    <w:multiLevelType w:val="hybridMultilevel"/>
    <w:tmpl w:val="AAB08E9A"/>
    <w:lvl w:ilvl="0" w:tplc="54CA4CFE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2E30A3B"/>
    <w:multiLevelType w:val="hybridMultilevel"/>
    <w:tmpl w:val="C65EB872"/>
    <w:lvl w:ilvl="0" w:tplc="8CF4E9A6">
      <w:start w:val="1"/>
      <w:numFmt w:val="decimal"/>
      <w:lvlText w:val="%1."/>
      <w:lvlJc w:val="left"/>
      <w:pPr>
        <w:ind w:left="65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">
    <w:nsid w:val="25723737"/>
    <w:multiLevelType w:val="hybridMultilevel"/>
    <w:tmpl w:val="FC26F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17D7F"/>
    <w:multiLevelType w:val="hybridMultilevel"/>
    <w:tmpl w:val="A4DC34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3040B3"/>
    <w:multiLevelType w:val="hybridMultilevel"/>
    <w:tmpl w:val="600AC3EA"/>
    <w:lvl w:ilvl="0" w:tplc="9C1C5144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6E5A46"/>
    <w:multiLevelType w:val="hybridMultilevel"/>
    <w:tmpl w:val="81A05974"/>
    <w:lvl w:ilvl="0" w:tplc="2C866F48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3785C0D"/>
    <w:multiLevelType w:val="hybridMultilevel"/>
    <w:tmpl w:val="F45E6090"/>
    <w:lvl w:ilvl="0" w:tplc="AD26F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8B56BE1"/>
    <w:multiLevelType w:val="hybridMultilevel"/>
    <w:tmpl w:val="BB785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B12DEB"/>
    <w:multiLevelType w:val="hybridMultilevel"/>
    <w:tmpl w:val="BE7C201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83B4F28"/>
    <w:multiLevelType w:val="hybridMultilevel"/>
    <w:tmpl w:val="F66E7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11"/>
  </w:num>
  <w:num w:numId="5">
    <w:abstractNumId w:val="5"/>
  </w:num>
  <w:num w:numId="6">
    <w:abstractNumId w:val="0"/>
  </w:num>
  <w:num w:numId="7">
    <w:abstractNumId w:val="3"/>
  </w:num>
  <w:num w:numId="8">
    <w:abstractNumId w:val="14"/>
  </w:num>
  <w:num w:numId="9">
    <w:abstractNumId w:val="12"/>
  </w:num>
  <w:num w:numId="10">
    <w:abstractNumId w:val="6"/>
  </w:num>
  <w:num w:numId="11">
    <w:abstractNumId w:val="13"/>
  </w:num>
  <w:num w:numId="12">
    <w:abstractNumId w:val="1"/>
  </w:num>
  <w:num w:numId="13">
    <w:abstractNumId w:val="2"/>
  </w:num>
  <w:num w:numId="14">
    <w:abstractNumId w:val="15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3A09"/>
    <w:rsid w:val="00033693"/>
    <w:rsid w:val="001B7540"/>
    <w:rsid w:val="001F5442"/>
    <w:rsid w:val="002628ED"/>
    <w:rsid w:val="00275F3B"/>
    <w:rsid w:val="00285C26"/>
    <w:rsid w:val="00363940"/>
    <w:rsid w:val="003735E1"/>
    <w:rsid w:val="003B6B02"/>
    <w:rsid w:val="00427736"/>
    <w:rsid w:val="00495E11"/>
    <w:rsid w:val="00563A09"/>
    <w:rsid w:val="006D1215"/>
    <w:rsid w:val="007D25CB"/>
    <w:rsid w:val="008A558F"/>
    <w:rsid w:val="008E6DEE"/>
    <w:rsid w:val="00926FBD"/>
    <w:rsid w:val="009B2E90"/>
    <w:rsid w:val="00A113EB"/>
    <w:rsid w:val="00A53100"/>
    <w:rsid w:val="00C06713"/>
    <w:rsid w:val="00C22457"/>
    <w:rsid w:val="00D353AE"/>
    <w:rsid w:val="00D6751F"/>
    <w:rsid w:val="00DB1308"/>
    <w:rsid w:val="00F9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A48D96-4F2C-45BE-BDC2-4A7363673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A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563A09"/>
  </w:style>
  <w:style w:type="paragraph" w:customStyle="1" w:styleId="c2">
    <w:name w:val="c2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1">
    <w:name w:val="No Spacing1"/>
    <w:uiPriority w:val="1"/>
    <w:qFormat/>
    <w:rsid w:val="00563A0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563A0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paragraph" w:styleId="a4">
    <w:name w:val="No Spacing"/>
    <w:basedOn w:val="a"/>
    <w:uiPriority w:val="1"/>
    <w:qFormat/>
    <w:rsid w:val="00427736"/>
    <w:pPr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20</cp:revision>
  <dcterms:created xsi:type="dcterms:W3CDTF">2019-09-27T11:58:00Z</dcterms:created>
  <dcterms:modified xsi:type="dcterms:W3CDTF">2025-10-22T10:32:00Z</dcterms:modified>
</cp:coreProperties>
</file>